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3C4836B4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B40895">
        <w:rPr>
          <w:rFonts w:ascii="Garamond" w:hAnsi="Garamond"/>
          <w:sz w:val="24"/>
          <w:szCs w:val="24"/>
        </w:rPr>
        <w:t>06</w:t>
      </w:r>
      <w:r w:rsidR="00C33B17">
        <w:rPr>
          <w:rFonts w:ascii="Garamond" w:hAnsi="Garamond"/>
          <w:sz w:val="24"/>
          <w:szCs w:val="24"/>
        </w:rPr>
        <w:t>2</w:t>
      </w:r>
      <w:r w:rsidR="00B40895">
        <w:rPr>
          <w:rFonts w:ascii="Garamond" w:hAnsi="Garamond"/>
          <w:sz w:val="24"/>
          <w:szCs w:val="24"/>
        </w:rPr>
        <w:t>–2023</w:t>
      </w:r>
    </w:p>
    <w:p w14:paraId="734915B7" w14:textId="4E6BA373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33B17" w:rsidRPr="006A27C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https://zakazky.zcu.cz/contract_display_6487.html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3D0DA79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B40895">
        <w:rPr>
          <w:rFonts w:ascii="Garamond" w:hAnsi="Garamond" w:cs="Arial"/>
          <w:sz w:val="22"/>
          <w:szCs w:val="22"/>
        </w:rPr>
        <w:t>1</w:t>
      </w:r>
      <w:r w:rsidR="00C33B17">
        <w:rPr>
          <w:rFonts w:ascii="Garamond" w:hAnsi="Garamond" w:cs="Arial"/>
          <w:sz w:val="22"/>
          <w:szCs w:val="22"/>
        </w:rPr>
        <w:t>9</w:t>
      </w:r>
      <w:r w:rsidR="00682C6E">
        <w:rPr>
          <w:rFonts w:ascii="Garamond" w:hAnsi="Garamond" w:cs="Arial"/>
          <w:sz w:val="22"/>
          <w:szCs w:val="22"/>
        </w:rPr>
        <w:t>.</w:t>
      </w:r>
      <w:r w:rsidR="005B3966">
        <w:rPr>
          <w:rFonts w:ascii="Garamond" w:hAnsi="Garamond" w:cs="Arial"/>
          <w:sz w:val="22"/>
          <w:szCs w:val="22"/>
        </w:rPr>
        <w:t>1</w:t>
      </w:r>
      <w:r w:rsidR="00B40895">
        <w:rPr>
          <w:rFonts w:ascii="Garamond" w:hAnsi="Garamond" w:cs="Arial"/>
          <w:sz w:val="22"/>
          <w:szCs w:val="22"/>
        </w:rPr>
        <w:t>2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75652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7A5A5BEA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</w:t>
      </w:r>
      <w:r w:rsidR="00916C74" w:rsidRPr="00F4269B">
        <w:rPr>
          <w:rFonts w:ascii="Garamond" w:hAnsi="Garamond" w:cs="Arial"/>
          <w:sz w:val="22"/>
          <w:szCs w:val="22"/>
        </w:rPr>
        <w:t xml:space="preserve">návrh smlouvy </w:t>
      </w:r>
      <w:r w:rsidR="00916C74">
        <w:rPr>
          <w:rFonts w:ascii="Garamond" w:hAnsi="Garamond" w:cs="Arial"/>
          <w:sz w:val="22"/>
          <w:szCs w:val="22"/>
        </w:rPr>
        <w:t>ve formátu PDF/A</w:t>
      </w:r>
      <w:r w:rsidR="00916C74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916C74">
        <w:rPr>
          <w:rFonts w:ascii="Garamond" w:hAnsi="Garamond" w:cs="Arial"/>
          <w:sz w:val="22"/>
          <w:szCs w:val="22"/>
        </w:rPr>
        <w:t>uznávaným</w:t>
      </w:r>
      <w:r w:rsidR="00916C74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</w:t>
      </w:r>
      <w:r w:rsidR="00AE6DAB" w:rsidRPr="00F4269B">
        <w:rPr>
          <w:rFonts w:ascii="Garamond" w:hAnsi="Garamond" w:cs="Arial"/>
          <w:sz w:val="22"/>
          <w:szCs w:val="22"/>
        </w:rPr>
        <w:t>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181973EC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16C74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916C74" w:rsidRPr="00F4269B">
        <w:rPr>
          <w:rFonts w:ascii="Garamond" w:hAnsi="Garamond" w:cs="Arial"/>
          <w:b/>
          <w:sz w:val="22"/>
          <w:szCs w:val="22"/>
        </w:rPr>
        <w:t>.</w:t>
      </w:r>
      <w:r w:rsidR="00916C74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916C74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916C74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7CF70625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 w:rsidR="00270291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1A4D0D96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270291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270291">
        <w:rPr>
          <w:rFonts w:ascii="Garamond" w:hAnsi="Garamond" w:cs="Arial"/>
          <w:sz w:val="22"/>
          <w:szCs w:val="22"/>
        </w:rPr>
        <w:t>5</w:t>
      </w:r>
      <w:r w:rsidR="00270291" w:rsidRPr="00670086">
        <w:rPr>
          <w:rFonts w:ascii="Garamond" w:hAnsi="Garamond" w:cs="Arial"/>
          <w:sz w:val="22"/>
          <w:szCs w:val="22"/>
        </w:rPr>
        <w:t xml:space="preserve"> ZZVZ </w:t>
      </w:r>
      <w:r w:rsidR="00270291">
        <w:rPr>
          <w:rFonts w:ascii="Garamond" w:hAnsi="Garamond" w:cs="Arial"/>
          <w:sz w:val="22"/>
          <w:szCs w:val="22"/>
        </w:rPr>
        <w:t>si z</w:t>
      </w:r>
      <w:r w:rsidR="00270291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0291">
        <w:rPr>
          <w:rFonts w:ascii="Garamond" w:hAnsi="Garamond" w:cs="Arial"/>
          <w:sz w:val="22"/>
          <w:szCs w:val="22"/>
        </w:rPr>
        <w:t xml:space="preserve">oznámení o </w:t>
      </w:r>
      <w:r w:rsidR="00270291" w:rsidRPr="00670086">
        <w:rPr>
          <w:rFonts w:ascii="Garamond" w:hAnsi="Garamond" w:cs="Arial"/>
          <w:sz w:val="22"/>
          <w:szCs w:val="22"/>
        </w:rPr>
        <w:t xml:space="preserve">výběru </w:t>
      </w:r>
      <w:r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762EA" w14:textId="77777777" w:rsidR="00380EAA" w:rsidRDefault="00380EAA" w:rsidP="00795AAC">
      <w:r>
        <w:separator/>
      </w:r>
    </w:p>
  </w:endnote>
  <w:endnote w:type="continuationSeparator" w:id="0">
    <w:p w14:paraId="232657E6" w14:textId="77777777" w:rsidR="00380EAA" w:rsidRDefault="00380EA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D3234" w14:textId="77777777" w:rsidR="00380EAA" w:rsidRDefault="00380EAA" w:rsidP="00795AAC">
      <w:r>
        <w:separator/>
      </w:r>
    </w:p>
  </w:footnote>
  <w:footnote w:type="continuationSeparator" w:id="0">
    <w:p w14:paraId="2BC41434" w14:textId="77777777" w:rsidR="00380EAA" w:rsidRDefault="00380EA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9612E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62"/>
    <w:rsid w:val="0016309C"/>
    <w:rsid w:val="001718A9"/>
    <w:rsid w:val="0017515D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2542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322"/>
    <w:rsid w:val="00253A50"/>
    <w:rsid w:val="0025409E"/>
    <w:rsid w:val="00257386"/>
    <w:rsid w:val="00270291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0887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3EED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E7439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0EAA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767D"/>
    <w:rsid w:val="00403CA8"/>
    <w:rsid w:val="00405203"/>
    <w:rsid w:val="004059B7"/>
    <w:rsid w:val="00406F62"/>
    <w:rsid w:val="00407E01"/>
    <w:rsid w:val="00415881"/>
    <w:rsid w:val="0041752D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068B9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B3966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5FBF"/>
    <w:rsid w:val="00736202"/>
    <w:rsid w:val="007379B2"/>
    <w:rsid w:val="00737A0B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8F7FB5"/>
    <w:rsid w:val="00906306"/>
    <w:rsid w:val="00910A23"/>
    <w:rsid w:val="009162DD"/>
    <w:rsid w:val="00916C74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46F"/>
    <w:rsid w:val="00957F34"/>
    <w:rsid w:val="0096036A"/>
    <w:rsid w:val="00961369"/>
    <w:rsid w:val="00961B2D"/>
    <w:rsid w:val="00961D50"/>
    <w:rsid w:val="00966008"/>
    <w:rsid w:val="00971D47"/>
    <w:rsid w:val="0097226A"/>
    <w:rsid w:val="00972A6A"/>
    <w:rsid w:val="009731AC"/>
    <w:rsid w:val="00973532"/>
    <w:rsid w:val="0097482B"/>
    <w:rsid w:val="00975652"/>
    <w:rsid w:val="00982E28"/>
    <w:rsid w:val="009837D5"/>
    <w:rsid w:val="00986118"/>
    <w:rsid w:val="00986F82"/>
    <w:rsid w:val="0099015E"/>
    <w:rsid w:val="009945B7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0B3B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5F18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0895"/>
    <w:rsid w:val="00B413B9"/>
    <w:rsid w:val="00B41B36"/>
    <w:rsid w:val="00B436AB"/>
    <w:rsid w:val="00B45FBB"/>
    <w:rsid w:val="00B507B9"/>
    <w:rsid w:val="00B51BD2"/>
    <w:rsid w:val="00B554C6"/>
    <w:rsid w:val="00B57799"/>
    <w:rsid w:val="00B6395E"/>
    <w:rsid w:val="00B650D5"/>
    <w:rsid w:val="00B65AD1"/>
    <w:rsid w:val="00B75A72"/>
    <w:rsid w:val="00B84ACA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68F6"/>
    <w:rsid w:val="00C27316"/>
    <w:rsid w:val="00C310DC"/>
    <w:rsid w:val="00C31F1D"/>
    <w:rsid w:val="00C33B17"/>
    <w:rsid w:val="00C3468C"/>
    <w:rsid w:val="00C4401F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43BD"/>
    <w:rsid w:val="00D35563"/>
    <w:rsid w:val="00D43675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0FB7"/>
    <w:rsid w:val="00DA44E6"/>
    <w:rsid w:val="00DA79BF"/>
    <w:rsid w:val="00DB0A8D"/>
    <w:rsid w:val="00DB1D88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06C45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6E1"/>
    <w:rsid w:val="00E97754"/>
    <w:rsid w:val="00EA2800"/>
    <w:rsid w:val="00EB194D"/>
    <w:rsid w:val="00EB4ACA"/>
    <w:rsid w:val="00EB5C98"/>
    <w:rsid w:val="00EB6172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487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UXej1IAP+wdHoGyKUdS+U0vpjwFPQieLCef22trfG2k=</DigestValue>
    </Reference>
    <Reference Type="http://www.w3.org/2000/09/xmldsig#Object" URI="#idOfficeObject">
      <DigestMethod Algorithm="http://www.w3.org/2001/04/xmlenc#sha256"/>
      <DigestValue>jZ4mL2aog48AWPZ2NDWe8ceFDRsRS3/l+NEUpH+k28w=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rhDa/yEXocFaQE350Mb7bBk/Jomncn0Kf+HZ37WiU8Q=</DigestValue>
    </Reference>
  </SignedInfo>
  <SignatureValue>NxcHFajW++PCpaMUe6ZAFyNZsGOSTznClf3C+GUfkyxexZR6lAPS6aa/Cz+kW6ayQTj2qBexRzJb
bsGPEERdoWjviSMnk+4+lJqOlzdms6y8Tm4To9ahpamV6weszEhgY8uVPNCOT9qkYQGoYLArvJO4
LPW/KNKcnZTZZNhwdjQyMnpGUDGXVhQSktwRxJFJiy8/gsjCahDvG7mzC98CZK3Ydi0y60QQk7T2
1l0sWd0p1yz4L/crd+2InopygcJDFYqeMCXVNkq5dSWM+vgUbJ7n5Iqf6KqPvIKAXaruNDZWzylk
20gLeT1/aRenWI7c9b2ztAZjB3uUv10QWHaNVg==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NUhTprEjTCAh3/ekw74/bdqljtgcWEv1dUKgP4lleNw=</DigestValue>
      </Reference>
      <Reference URI="/word/document.xml?ContentType=application/vnd.openxmlformats-officedocument.wordprocessingml.document.main+xml">
        <DigestMethod Algorithm="http://www.w3.org/2001/04/xmlenc#sha256"/>
        <DigestValue>Ugaf0zIeQ9tKezPoPvlbBL7v1pHwE3/IZzkiQazCjfw=</DigestValue>
      </Reference>
      <Reference URI="/word/endnotes.xml?ContentType=application/vnd.openxmlformats-officedocument.wordprocessingml.endnotes+xml">
        <DigestMethod Algorithm="http://www.w3.org/2001/04/xmlenc#sha256"/>
        <DigestValue>jU6tk3DNrziLnGj6Spm5m1wFyykstOgei86qGEHNFZI=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QP7/0qEYkoRib1+s7Rya/hDlH2XNqfxw0pkwi6roIPM=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/y3pLiGWIIZB4tjk4gKS91HJFGtWzQbO5pBs3epyWAw=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2023-12-04T12:43:19Z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2023-12-04T12:43:19Z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5</Pages>
  <Words>2218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108</cp:revision>
  <cp:lastPrinted>2018-08-08T13:48:00Z</cp:lastPrinted>
  <dcterms:created xsi:type="dcterms:W3CDTF">2021-09-20T07:59:00Z</dcterms:created>
  <dcterms:modified xsi:type="dcterms:W3CDTF">2023-12-04T12:43:00Z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